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79AAB1C2" w:rsidR="006F5FD0" w:rsidRPr="00B33EE6" w:rsidRDefault="00B71EE6">
      <w:pPr>
        <w:jc w:val="center"/>
        <w:rPr>
          <w:sz w:val="28"/>
          <w:szCs w:val="28"/>
          <w:lang w:val="en-GB"/>
        </w:rPr>
      </w:pPr>
      <w:r w:rsidRPr="00B71EE6">
        <w:rPr>
          <w:b/>
          <w:sz w:val="28"/>
          <w:szCs w:val="28"/>
          <w:lang w:val="en-GB"/>
        </w:rPr>
        <w:t>Le</w:t>
      </w:r>
      <w:r>
        <w:rPr>
          <w:b/>
          <w:sz w:val="28"/>
          <w:szCs w:val="28"/>
          <w:lang w:val="en-GB"/>
        </w:rPr>
        <w:t>i</w:t>
      </w:r>
      <w:r w:rsidRPr="00B71EE6">
        <w:rPr>
          <w:b/>
          <w:sz w:val="28"/>
          <w:szCs w:val="28"/>
          <w:lang w:val="en-GB"/>
        </w:rPr>
        <w:t>sure equipment and lawn tractor</w:t>
      </w:r>
      <w:r w:rsidR="006F5FD0" w:rsidRPr="00B33EE6">
        <w:rPr>
          <w:rStyle w:val="Strong"/>
          <w:sz w:val="28"/>
          <w:szCs w:val="28"/>
          <w:lang w:val="en-GB"/>
        </w:rPr>
        <w:br/>
      </w:r>
      <w:r>
        <w:rPr>
          <w:rStyle w:val="Strong"/>
          <w:sz w:val="28"/>
          <w:szCs w:val="28"/>
          <w:lang w:val="en-GB"/>
        </w:rPr>
        <w:t>Otelec, Timis county, Romania</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299E03B8" w:rsidR="006F5FD0" w:rsidRPr="00B33EE6" w:rsidRDefault="00B71EE6">
      <w:pPr>
        <w:pStyle w:val="Blockquote"/>
        <w:rPr>
          <w:i/>
          <w:sz w:val="22"/>
          <w:szCs w:val="22"/>
          <w:lang w:val="en-GB"/>
        </w:rPr>
      </w:pPr>
      <w:r w:rsidRPr="00B71EE6">
        <w:rPr>
          <w:sz w:val="22"/>
          <w:szCs w:val="22"/>
        </w:rPr>
        <w:t>RORS00173/OMM/3</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353FC39C" w:rsidR="006F5FD0" w:rsidRPr="00B33EE6" w:rsidRDefault="00AD1E4D" w:rsidP="00B71EE6">
      <w:pPr>
        <w:pStyle w:val="Blockquote"/>
        <w:ind w:left="0" w:firstLine="360"/>
        <w:jc w:val="both"/>
        <w:rPr>
          <w:sz w:val="22"/>
          <w:szCs w:val="22"/>
          <w:lang w:val="en-GB"/>
        </w:rPr>
      </w:pPr>
      <w:r w:rsidRPr="00B71EE6">
        <w:rPr>
          <w:sz w:val="22"/>
          <w:szCs w:val="22"/>
          <w:lang w:val="en-GB"/>
        </w:rPr>
        <w:t>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5C2F0C54" w:rsidR="00971962" w:rsidRPr="00B33EE6" w:rsidRDefault="00B71EE6" w:rsidP="00B33EE6">
      <w:pPr>
        <w:pStyle w:val="PRAGHeading2"/>
        <w:numPr>
          <w:ilvl w:val="0"/>
          <w:numId w:val="0"/>
        </w:numPr>
        <w:ind w:left="357" w:right="357"/>
        <w:rPr>
          <w:lang w:val="en-GB"/>
        </w:rPr>
      </w:pPr>
      <w:r>
        <w:rPr>
          <w:lang w:val="en-GB"/>
        </w:rPr>
        <w:t>Interreg IPA Romania-Serbia CBC Programme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169AB01B" w:rsidR="00502217" w:rsidRPr="00B33EE6" w:rsidRDefault="00B71EE6" w:rsidP="00502217">
      <w:pPr>
        <w:pStyle w:val="Blockquote"/>
        <w:jc w:val="both"/>
        <w:rPr>
          <w:sz w:val="22"/>
          <w:szCs w:val="22"/>
          <w:lang w:val="en-GB"/>
        </w:rPr>
      </w:pPr>
      <w:r>
        <w:rPr>
          <w:rStyle w:val="Emphasis"/>
          <w:i w:val="0"/>
          <w:sz w:val="22"/>
          <w:szCs w:val="22"/>
          <w:lang w:val="en-GB"/>
        </w:rPr>
        <w:t>Subsidy contract, budget line equipment</w:t>
      </w:r>
    </w:p>
    <w:p w14:paraId="03ED8384" w14:textId="77777777" w:rsidR="006F5FD0" w:rsidRDefault="006F5FD0" w:rsidP="00584BF4">
      <w:pPr>
        <w:ind w:left="709" w:hanging="349"/>
        <w:outlineLvl w:val="0"/>
        <w:rPr>
          <w:rStyle w:val="Strong"/>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7134DBA" w14:textId="07280FDA" w:rsidR="00B71EE6" w:rsidRPr="00B33EE6" w:rsidRDefault="00B71EE6" w:rsidP="00584BF4">
      <w:pPr>
        <w:ind w:left="709" w:hanging="349"/>
        <w:outlineLvl w:val="0"/>
        <w:rPr>
          <w:sz w:val="22"/>
          <w:szCs w:val="22"/>
          <w:lang w:val="en-GB"/>
        </w:rPr>
      </w:pPr>
      <w:r w:rsidRPr="00B71EE6">
        <w:rPr>
          <w:sz w:val="22"/>
          <w:szCs w:val="22"/>
          <w:lang w:val="en-GB"/>
        </w:rPr>
        <w:t>Otelek Hungarian for Hungarians Association</w:t>
      </w:r>
      <w:r>
        <w:rPr>
          <w:sz w:val="22"/>
          <w:szCs w:val="22"/>
          <w:lang w:val="en-GB"/>
        </w:rPr>
        <w:t>, Otelec, Timis county, Romania</w:t>
      </w:r>
    </w:p>
    <w:p w14:paraId="67F4A905" w14:textId="77777777" w:rsidR="006F5FD0" w:rsidRPr="00B33EE6" w:rsidRDefault="00B5127A">
      <w:pPr>
        <w:rPr>
          <w:sz w:val="22"/>
          <w:szCs w:val="22"/>
          <w:lang w:val="en-GB"/>
        </w:rPr>
      </w:pPr>
      <w:r>
        <w:rPr>
          <w:snapToGrid/>
          <w:sz w:val="22"/>
          <w:szCs w:val="22"/>
          <w:lang w:val="en-GB"/>
        </w:rPr>
        <w:pict w14:anchorId="589D319E">
          <v:line id="_x0000_s1027" style="position:absolute;z-index:25165568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04D6289C" w:rsidR="006F5FD0" w:rsidRPr="00B71EE6" w:rsidRDefault="00B71EE6">
      <w:pPr>
        <w:pStyle w:val="Blockquote"/>
        <w:jc w:val="both"/>
        <w:rPr>
          <w:i/>
          <w:sz w:val="22"/>
          <w:szCs w:val="22"/>
          <w:lang w:val="en-GB"/>
        </w:rPr>
      </w:pPr>
      <w:r w:rsidRPr="00B71EE6">
        <w:rPr>
          <w:rStyle w:val="Emphasis"/>
          <w:i w:val="0"/>
          <w:sz w:val="22"/>
          <w:szCs w:val="22"/>
          <w:lang w:val="en-GB"/>
        </w:rPr>
        <w:t>U</w:t>
      </w:r>
      <w:r w:rsidR="008A1184" w:rsidRPr="00B71EE6">
        <w:rPr>
          <w:rStyle w:val="Emphasis"/>
          <w:i w:val="0"/>
          <w:sz w:val="22"/>
          <w:szCs w:val="22"/>
          <w:lang w:val="en-GB"/>
        </w:rPr>
        <w:t>nit-price</w:t>
      </w:r>
    </w:p>
    <w:p w14:paraId="1879C6BF" w14:textId="77777777" w:rsidR="006F5FD0" w:rsidRPr="00B71EE6" w:rsidRDefault="006F5FD0" w:rsidP="00584BF4">
      <w:pPr>
        <w:ind w:left="709" w:hanging="352"/>
        <w:outlineLvl w:val="0"/>
        <w:rPr>
          <w:sz w:val="22"/>
          <w:szCs w:val="22"/>
          <w:lang w:val="en-GB"/>
        </w:rPr>
      </w:pPr>
      <w:r w:rsidRPr="00B71EE6">
        <w:rPr>
          <w:rStyle w:val="Strong"/>
          <w:sz w:val="22"/>
          <w:szCs w:val="22"/>
          <w:lang w:val="en-GB"/>
        </w:rPr>
        <w:t xml:space="preserve">7. </w:t>
      </w:r>
      <w:r w:rsidR="00584BF4" w:rsidRPr="00B71EE6">
        <w:rPr>
          <w:rStyle w:val="Strong"/>
          <w:sz w:val="22"/>
          <w:szCs w:val="22"/>
          <w:lang w:val="en-GB"/>
        </w:rPr>
        <w:tab/>
      </w:r>
      <w:r w:rsidRPr="00B71EE6">
        <w:rPr>
          <w:rStyle w:val="Strong"/>
          <w:sz w:val="22"/>
          <w:szCs w:val="22"/>
          <w:lang w:val="en-GB"/>
        </w:rPr>
        <w:t>Contract description</w:t>
      </w:r>
    </w:p>
    <w:p w14:paraId="12CA4C8E" w14:textId="677EC0D5" w:rsidR="006F5FD0" w:rsidRPr="00B71EE6" w:rsidRDefault="00B71EE6">
      <w:pPr>
        <w:pStyle w:val="Blockquote"/>
        <w:jc w:val="both"/>
        <w:rPr>
          <w:i/>
          <w:sz w:val="22"/>
          <w:szCs w:val="22"/>
          <w:lang w:val="en-GB"/>
        </w:rPr>
      </w:pPr>
      <w:r w:rsidRPr="00B71EE6">
        <w:rPr>
          <w:rStyle w:val="Emphasis"/>
          <w:i w:val="0"/>
          <w:sz w:val="22"/>
          <w:szCs w:val="22"/>
          <w:lang w:val="en-GB"/>
        </w:rPr>
        <w:t>The Contracting Authority want to purchase leisure equipment and a lawn tractor which will be used in the project: Development of adventure tourism based on natural values of the Banat region. The following equipment will be purchased: pedal boats for 4 persons – 4 pieces, electric scooter for adults – 10 pieces, electric scooter for children – 5 pieces and 1 lawn tractor.</w:t>
      </w:r>
    </w:p>
    <w:p w14:paraId="0B7507A0" w14:textId="4334CFF5" w:rsidR="00571687" w:rsidRPr="00B71EE6" w:rsidRDefault="006F5FD0" w:rsidP="00B71EE6">
      <w:pPr>
        <w:ind w:left="709" w:hanging="349"/>
        <w:outlineLvl w:val="0"/>
        <w:rPr>
          <w:rStyle w:val="Emphasis"/>
          <w:i w:val="0"/>
          <w:sz w:val="22"/>
          <w:szCs w:val="22"/>
          <w:lang w:val="en-GB"/>
        </w:rPr>
      </w:pPr>
      <w:r w:rsidRPr="00B71EE6">
        <w:rPr>
          <w:rStyle w:val="Strong"/>
          <w:sz w:val="22"/>
          <w:szCs w:val="22"/>
          <w:lang w:val="en-GB"/>
        </w:rPr>
        <w:t xml:space="preserve">8. </w:t>
      </w:r>
      <w:r w:rsidR="00584BF4" w:rsidRPr="00B71EE6">
        <w:rPr>
          <w:rStyle w:val="Strong"/>
          <w:sz w:val="22"/>
          <w:szCs w:val="22"/>
          <w:lang w:val="en-GB"/>
        </w:rPr>
        <w:tab/>
      </w:r>
      <w:r w:rsidRPr="00B71EE6">
        <w:rPr>
          <w:rStyle w:val="Strong"/>
          <w:sz w:val="22"/>
          <w:szCs w:val="22"/>
          <w:lang w:val="en-GB"/>
        </w:rPr>
        <w:t>Number and titles of lots</w:t>
      </w:r>
    </w:p>
    <w:p w14:paraId="23B24B8F" w14:textId="5C1AD2AD" w:rsidR="00DA0ABA" w:rsidRPr="00B71EE6" w:rsidRDefault="00DA0ABA" w:rsidP="00584BF4">
      <w:pPr>
        <w:ind w:left="709" w:hanging="349"/>
        <w:outlineLvl w:val="0"/>
        <w:rPr>
          <w:rStyle w:val="Emphasis"/>
          <w:i w:val="0"/>
          <w:sz w:val="22"/>
          <w:szCs w:val="22"/>
          <w:lang w:val="en-GB"/>
        </w:rPr>
      </w:pPr>
      <w:r w:rsidRPr="00B71EE6">
        <w:rPr>
          <w:rStyle w:val="Emphasis"/>
          <w:i w:val="0"/>
          <w:sz w:val="22"/>
          <w:szCs w:val="22"/>
          <w:lang w:val="en-GB"/>
        </w:rPr>
        <w:t>Lots    Titles:</w:t>
      </w:r>
    </w:p>
    <w:p w14:paraId="0A097CE7" w14:textId="735307D1" w:rsidR="00DA0ABA" w:rsidRPr="00B71EE6" w:rsidRDefault="00DA0ABA" w:rsidP="00584BF4">
      <w:pPr>
        <w:ind w:left="709" w:hanging="349"/>
        <w:outlineLvl w:val="0"/>
        <w:rPr>
          <w:rStyle w:val="Emphasis"/>
          <w:i w:val="0"/>
          <w:sz w:val="22"/>
          <w:szCs w:val="22"/>
          <w:lang w:val="en-GB"/>
        </w:rPr>
      </w:pPr>
      <w:r w:rsidRPr="00B71EE6">
        <w:rPr>
          <w:rStyle w:val="Emphasis"/>
          <w:i w:val="0"/>
          <w:sz w:val="22"/>
          <w:szCs w:val="22"/>
          <w:lang w:val="en-GB"/>
        </w:rPr>
        <w:t>01</w:t>
      </w:r>
      <w:r w:rsidR="00846F87" w:rsidRPr="00B71EE6">
        <w:rPr>
          <w:rStyle w:val="Emphasis"/>
          <w:i w:val="0"/>
          <w:sz w:val="22"/>
          <w:szCs w:val="22"/>
          <w:lang w:val="en-GB"/>
        </w:rPr>
        <w:t xml:space="preserve"> </w:t>
      </w:r>
      <w:r w:rsidR="00B71EE6" w:rsidRPr="00B71EE6">
        <w:rPr>
          <w:sz w:val="22"/>
          <w:szCs w:val="22"/>
        </w:rPr>
        <w:t>pedal boat for 4 persons – 4 pieces</w:t>
      </w:r>
    </w:p>
    <w:p w14:paraId="6639E9E8" w14:textId="1187C98F" w:rsidR="00DA0ABA" w:rsidRDefault="00B71EE6" w:rsidP="008660AD">
      <w:pPr>
        <w:ind w:firstLine="360"/>
        <w:outlineLvl w:val="0"/>
        <w:rPr>
          <w:sz w:val="22"/>
          <w:szCs w:val="22"/>
        </w:rPr>
      </w:pPr>
      <w:r w:rsidRPr="00B71EE6">
        <w:rPr>
          <w:rStyle w:val="Emphasis"/>
          <w:i w:val="0"/>
          <w:sz w:val="22"/>
          <w:szCs w:val="22"/>
          <w:lang w:val="en-GB"/>
        </w:rPr>
        <w:t>0</w:t>
      </w:r>
      <w:r w:rsidR="007F1835">
        <w:rPr>
          <w:rStyle w:val="Emphasis"/>
          <w:i w:val="0"/>
          <w:sz w:val="22"/>
          <w:szCs w:val="22"/>
          <w:lang w:val="en-GB"/>
        </w:rPr>
        <w:t>2</w:t>
      </w:r>
      <w:r w:rsidRPr="00B71EE6">
        <w:rPr>
          <w:rStyle w:val="Emphasis"/>
          <w:i w:val="0"/>
          <w:sz w:val="22"/>
          <w:szCs w:val="22"/>
          <w:lang w:val="en-GB"/>
        </w:rPr>
        <w:t xml:space="preserve"> </w:t>
      </w:r>
      <w:r w:rsidRPr="00B71EE6">
        <w:rPr>
          <w:sz w:val="22"/>
          <w:szCs w:val="22"/>
        </w:rPr>
        <w:t>Electric scooters for adults – 10 pieces and electric scooters for children – 5 pieces</w:t>
      </w:r>
    </w:p>
    <w:p w14:paraId="6EB13FB2" w14:textId="033F8032" w:rsidR="00B71EE6" w:rsidRPr="00B33EE6" w:rsidRDefault="00B71EE6" w:rsidP="008660AD">
      <w:pPr>
        <w:ind w:firstLine="360"/>
        <w:outlineLvl w:val="0"/>
        <w:rPr>
          <w:rStyle w:val="Emphasis"/>
          <w:i w:val="0"/>
          <w:sz w:val="22"/>
          <w:szCs w:val="22"/>
          <w:lang w:val="en-GB"/>
        </w:rPr>
      </w:pPr>
      <w:r>
        <w:rPr>
          <w:sz w:val="22"/>
          <w:szCs w:val="22"/>
        </w:rPr>
        <w:t>0</w:t>
      </w:r>
      <w:r w:rsidR="007F1835">
        <w:rPr>
          <w:sz w:val="22"/>
          <w:szCs w:val="22"/>
        </w:rPr>
        <w:t>3</w:t>
      </w:r>
      <w:r>
        <w:rPr>
          <w:sz w:val="22"/>
          <w:szCs w:val="22"/>
        </w:rPr>
        <w:t xml:space="preserve"> </w:t>
      </w:r>
      <w:r w:rsidRPr="00B71EE6">
        <w:rPr>
          <w:sz w:val="22"/>
          <w:szCs w:val="22"/>
        </w:rPr>
        <w:t>Lawn tractor – 1 piece</w:t>
      </w:r>
    </w:p>
    <w:p w14:paraId="39BB965D" w14:textId="499825D3" w:rsidR="00971962" w:rsidRPr="00B33EE6" w:rsidRDefault="006F5FD0" w:rsidP="008660AD">
      <w:pPr>
        <w:ind w:left="709" w:hanging="349"/>
        <w:outlineLvl w:val="0"/>
        <w:rPr>
          <w:sz w:val="22"/>
          <w:szCs w:val="22"/>
          <w:highlight w:val="yellow"/>
          <w:lang w:val="en-GB"/>
        </w:rPr>
      </w:pPr>
      <w:r w:rsidRPr="00B33EE6">
        <w:rPr>
          <w:rStyle w:val="Strong"/>
          <w:sz w:val="22"/>
          <w:szCs w:val="22"/>
          <w:lang w:val="en-GB"/>
        </w:rPr>
        <w:t xml:space="preserve">9. </w:t>
      </w:r>
      <w:r w:rsidR="00584BF4" w:rsidRPr="00B33EE6">
        <w:rPr>
          <w:rStyle w:val="Strong"/>
          <w:sz w:val="22"/>
          <w:szCs w:val="22"/>
          <w:lang w:val="en-GB"/>
        </w:rPr>
        <w:tab/>
      </w:r>
    </w:p>
    <w:p w14:paraId="6C843D95" w14:textId="77777777" w:rsidR="006F5FD0" w:rsidRPr="00B33EE6" w:rsidRDefault="00B5127A">
      <w:pPr>
        <w:pStyle w:val="Blockquote"/>
        <w:jc w:val="both"/>
        <w:rPr>
          <w:sz w:val="22"/>
          <w:szCs w:val="22"/>
          <w:lang w:val="en-GB"/>
        </w:rPr>
      </w:pPr>
      <w:r>
        <w:rPr>
          <w:snapToGrid/>
          <w:sz w:val="22"/>
          <w:szCs w:val="22"/>
          <w:lang w:val="en-GB"/>
        </w:rPr>
        <w:pict w14:anchorId="21854D6C">
          <v:line id="_x0000_s1028" style="position:absolute;left:0;text-align:left;z-index:251656704"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lastRenderedPageBreak/>
        <w:t>CONDITIONS OF PARTICIPATION</w:t>
      </w:r>
    </w:p>
    <w:p w14:paraId="381F6A2D" w14:textId="1B474407" w:rsidR="00326B16" w:rsidRPr="00D97139" w:rsidRDefault="00B9793F" w:rsidP="00372AE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04E947DD" w14:textId="1DBDF406" w:rsidR="00B9793F" w:rsidRPr="00372AED" w:rsidRDefault="00B9793F" w:rsidP="00B9793F">
      <w:pPr>
        <w:pStyle w:val="paragraph"/>
        <w:spacing w:before="0" w:beforeAutospacing="0" w:after="0" w:afterAutospacing="0"/>
        <w:ind w:left="426"/>
        <w:jc w:val="both"/>
        <w:textAlignment w:val="baseline"/>
        <w:rPr>
          <w:rFonts w:ascii="Segoe UI" w:hAnsi="Segoe UI" w:cs="Segoe UI"/>
          <w:sz w:val="22"/>
          <w:szCs w:val="22"/>
          <w:lang w:val="en-GB"/>
        </w:rPr>
      </w:pPr>
      <w:r w:rsidRPr="00372AED">
        <w:rPr>
          <w:iCs/>
          <w:sz w:val="22"/>
          <w:szCs w:val="22"/>
          <w:lang w:val="en-IE"/>
        </w:rPr>
        <w:t>The legal basis of this procedure is Regulation (EU) No [</w:t>
      </w:r>
      <w:r w:rsidR="009E5C83" w:rsidRPr="00372AED">
        <w:rPr>
          <w:iCs/>
          <w:sz w:val="22"/>
          <w:szCs w:val="22"/>
          <w:lang w:val="en-IE"/>
        </w:rPr>
        <w:t>1529</w:t>
      </w:r>
      <w:r w:rsidRPr="00372AED">
        <w:rPr>
          <w:iCs/>
          <w:sz w:val="22"/>
          <w:szCs w:val="22"/>
          <w:lang w:val="en-IE"/>
        </w:rPr>
        <w:t xml:space="preserve">] establishing the Instrument for Pre-accession Assistance (IPA III). </w:t>
      </w:r>
      <w:r w:rsidRPr="006119DD">
        <w:rPr>
          <w:iCs/>
          <w:lang w:val="en-IE"/>
        </w:rPr>
        <w:t>S</w:t>
      </w:r>
      <w:r w:rsidRPr="006119DD">
        <w:rPr>
          <w:rStyle w:val="normaltextrun"/>
          <w:sz w:val="22"/>
          <w:szCs w:val="22"/>
          <w:shd w:val="clear" w:color="auto" w:fill="C0C0C0"/>
          <w:lang w:val="en-GB"/>
        </w:rPr>
        <w:t>ee Annex A2 of the practical guide.</w:t>
      </w:r>
    </w:p>
    <w:p w14:paraId="57544065" w14:textId="0D80E3EB" w:rsidR="00B9793F" w:rsidRDefault="00B9793F" w:rsidP="00711A01">
      <w:pPr>
        <w:pStyle w:val="paragraph"/>
        <w:spacing w:before="0" w:beforeAutospacing="0" w:after="0" w:afterAutospacing="0"/>
        <w:ind w:left="426"/>
        <w:jc w:val="both"/>
        <w:textAlignment w:val="baseline"/>
        <w:rPr>
          <w:iCs/>
          <w:sz w:val="22"/>
          <w:szCs w:val="22"/>
          <w:lang w:val="en-IE"/>
        </w:rPr>
      </w:pPr>
      <w:r w:rsidRPr="00372AED">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9E5C83" w:rsidRPr="00372AED">
        <w:rPr>
          <w:iCs/>
          <w:sz w:val="22"/>
          <w:szCs w:val="22"/>
          <w:lang w:val="en-IE"/>
        </w:rPr>
        <w:t>1</w:t>
      </w:r>
      <w:r w:rsidRPr="00372AED">
        <w:rPr>
          <w:iCs/>
          <w:sz w:val="22"/>
          <w:szCs w:val="22"/>
          <w:lang w:val="en-IE"/>
        </w:rPr>
        <w:t xml:space="preserve"> of Regulation (EU) No [</w:t>
      </w:r>
      <w:r w:rsidR="009E5C83" w:rsidRPr="00372AED">
        <w:rPr>
          <w:iCs/>
          <w:sz w:val="22"/>
          <w:szCs w:val="22"/>
          <w:lang w:val="en-IE"/>
        </w:rPr>
        <w:t>1529</w:t>
      </w:r>
      <w:r w:rsidRPr="00372AED">
        <w:rPr>
          <w:iCs/>
          <w:sz w:val="22"/>
          <w:szCs w:val="22"/>
          <w:lang w:val="en-IE"/>
        </w:rPr>
        <w:t xml:space="preserve">]  establishing the Instrument for Pre-accession Assistance (IPA III). </w:t>
      </w:r>
    </w:p>
    <w:p w14:paraId="337CF2E8" w14:textId="77777777" w:rsidR="00372AED" w:rsidRDefault="00372AED" w:rsidP="00372AED">
      <w:pPr>
        <w:pStyle w:val="paragraph"/>
        <w:ind w:left="426"/>
        <w:jc w:val="both"/>
        <w:textAlignment w:val="baseline"/>
        <w:rPr>
          <w:iCs/>
          <w:sz w:val="22"/>
          <w:szCs w:val="22"/>
          <w:lang w:val="en-IE"/>
        </w:rPr>
      </w:pPr>
      <w:r>
        <w:rPr>
          <w:b/>
          <w:bCs/>
          <w:iCs/>
          <w:sz w:val="22"/>
          <w:szCs w:val="22"/>
          <w:lang w:val="en-IE"/>
        </w:rPr>
        <w:t>Rule of Nationality:</w:t>
      </w:r>
      <w:r>
        <w:rPr>
          <w:iCs/>
          <w:sz w:val="22"/>
          <w:szCs w:val="22"/>
          <w:lang w:val="en-IE"/>
        </w:rPr>
        <w:t xml:space="preserve"> 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5B7F807A" w14:textId="77777777" w:rsidR="00372AED" w:rsidRDefault="00372AED" w:rsidP="00372AED">
      <w:pPr>
        <w:pStyle w:val="paragraph"/>
        <w:ind w:left="426"/>
        <w:jc w:val="both"/>
        <w:textAlignment w:val="baseline"/>
        <w:rPr>
          <w:iCs/>
          <w:sz w:val="22"/>
          <w:szCs w:val="22"/>
          <w:lang w:val="en-IE"/>
        </w:rPr>
      </w:pPr>
      <w:r>
        <w:rPr>
          <w:iCs/>
          <w:sz w:val="22"/>
          <w:szCs w:val="22"/>
          <w:lang w:val="en-IE"/>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4570AC20" w14:textId="77777777" w:rsidR="00372AED" w:rsidRDefault="00372AED" w:rsidP="00372AED">
      <w:pPr>
        <w:pStyle w:val="paragraph"/>
        <w:ind w:left="426"/>
        <w:textAlignment w:val="baseline"/>
        <w:rPr>
          <w:iCs/>
          <w:sz w:val="22"/>
          <w:szCs w:val="22"/>
          <w:lang w:val="en-IE"/>
        </w:rPr>
      </w:pPr>
      <w:r>
        <w:rPr>
          <w:iCs/>
          <w:sz w:val="22"/>
          <w:szCs w:val="22"/>
          <w:lang w:val="en-IE"/>
        </w:rPr>
        <w:t>a) EU Member States</w:t>
      </w:r>
    </w:p>
    <w:p w14:paraId="0E881F5F" w14:textId="77777777" w:rsidR="00372AED" w:rsidRDefault="00372AED" w:rsidP="00372AED">
      <w:pPr>
        <w:pStyle w:val="paragraph"/>
        <w:ind w:left="426"/>
        <w:textAlignment w:val="baseline"/>
        <w:rPr>
          <w:iCs/>
          <w:sz w:val="22"/>
          <w:szCs w:val="22"/>
          <w:lang w:val="en-IE"/>
        </w:rPr>
      </w:pPr>
      <w:r>
        <w:rPr>
          <w:iCs/>
          <w:sz w:val="22"/>
          <w:szCs w:val="22"/>
          <w:lang w:val="en-IE"/>
        </w:rPr>
        <w:t>b) Beneficiaries listed in the Annex I of the IPA III</w:t>
      </w:r>
    </w:p>
    <w:p w14:paraId="17282787" w14:textId="77777777" w:rsidR="00372AED" w:rsidRDefault="00372AED" w:rsidP="00372AED">
      <w:pPr>
        <w:pStyle w:val="paragraph"/>
        <w:ind w:left="426"/>
        <w:textAlignment w:val="baseline"/>
        <w:rPr>
          <w:iCs/>
          <w:sz w:val="22"/>
          <w:szCs w:val="22"/>
          <w:lang w:val="en-IE"/>
        </w:rPr>
      </w:pPr>
      <w:r>
        <w:rPr>
          <w:iCs/>
          <w:sz w:val="22"/>
          <w:szCs w:val="22"/>
          <w:lang w:val="en-IE"/>
        </w:rPr>
        <w:t>c) European Economic Area</w:t>
      </w:r>
    </w:p>
    <w:p w14:paraId="7A81195E" w14:textId="77777777" w:rsidR="00372AED" w:rsidRDefault="00372AED" w:rsidP="00372AED">
      <w:pPr>
        <w:pStyle w:val="paragraph"/>
        <w:ind w:left="426"/>
        <w:rPr>
          <w:iCs/>
          <w:sz w:val="22"/>
          <w:szCs w:val="22"/>
          <w:lang w:val="en-IE"/>
        </w:rPr>
      </w:pPr>
      <w:r>
        <w:rPr>
          <w:iCs/>
          <w:sz w:val="22"/>
          <w:szCs w:val="22"/>
          <w:lang w:val="en-IE"/>
        </w:rPr>
        <w:t>d) Neighbourhood partner countries and territories covered by NDICI (annexe I of NDICI)</w:t>
      </w:r>
    </w:p>
    <w:p w14:paraId="45B7153F" w14:textId="77777777" w:rsidR="00372AED" w:rsidRDefault="00372AED" w:rsidP="00372AED">
      <w:pPr>
        <w:pStyle w:val="paragraph"/>
        <w:ind w:left="426"/>
        <w:textAlignment w:val="baseline"/>
        <w:rPr>
          <w:iCs/>
          <w:sz w:val="22"/>
          <w:szCs w:val="22"/>
          <w:lang w:val="en-IE"/>
        </w:rPr>
      </w:pPr>
      <w:r>
        <w:rPr>
          <w:iCs/>
          <w:sz w:val="22"/>
          <w:szCs w:val="22"/>
          <w:lang w:val="en-IE"/>
        </w:rPr>
        <w:t>e) Countries for which the Commission has adopted a decision approving the request for reciprocal access to external assistance. Currently, there are no such countries.</w:t>
      </w:r>
    </w:p>
    <w:p w14:paraId="1BB6F385" w14:textId="77777777" w:rsidR="00372AED" w:rsidRDefault="00372AED" w:rsidP="00372AED">
      <w:pPr>
        <w:pStyle w:val="paragraph"/>
        <w:ind w:left="426"/>
        <w:jc w:val="both"/>
        <w:textAlignment w:val="baseline"/>
        <w:rPr>
          <w:iCs/>
          <w:sz w:val="22"/>
          <w:szCs w:val="22"/>
          <w:lang w:val="en-IE"/>
        </w:rPr>
      </w:pPr>
      <w:r>
        <w:rPr>
          <w:iCs/>
          <w:sz w:val="22"/>
          <w:szCs w:val="22"/>
          <w:lang w:val="en-IE"/>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4F1106BC" w14:textId="54A902CB" w:rsidR="00372AED" w:rsidRDefault="00372AED" w:rsidP="00372AED">
      <w:pPr>
        <w:pStyle w:val="paragraph"/>
        <w:spacing w:before="0" w:beforeAutospacing="0" w:after="0" w:afterAutospacing="0"/>
        <w:ind w:left="426"/>
        <w:jc w:val="both"/>
        <w:textAlignment w:val="baseline"/>
        <w:rPr>
          <w:rFonts w:ascii="Segoe UI" w:hAnsi="Segoe UI" w:cs="Segoe UI"/>
          <w:sz w:val="22"/>
          <w:szCs w:val="22"/>
          <w:lang w:val="en-US"/>
        </w:rPr>
      </w:pPr>
      <w:r>
        <w:rPr>
          <w:iCs/>
          <w:sz w:val="22"/>
          <w:szCs w:val="22"/>
          <w:lang w:val="en-US"/>
        </w:rPr>
        <w:t>Rule of Origin: Goods and materials supplied under a procurement or a grant contract, financed under the INTERREG IPA Romania-Serbia Programme are fully untied and can originate in any country. All supplies and materials are fully untied and no verification of origins is required</w:t>
      </w:r>
      <w:r>
        <w:rPr>
          <w:iCs/>
          <w:sz w:val="22"/>
          <w:szCs w:val="22"/>
          <w:lang w:val="en-IE"/>
        </w:rPr>
        <w:t>.</w:t>
      </w:r>
    </w:p>
    <w:p w14:paraId="21D2BECF" w14:textId="77777777" w:rsidR="00B9793F" w:rsidRPr="008660AD" w:rsidRDefault="00B9793F" w:rsidP="00372AED">
      <w:pPr>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1CCCBFF7" w:rsidR="004E1482" w:rsidRPr="00372AED" w:rsidRDefault="00364564" w:rsidP="007727F3">
      <w:pPr>
        <w:pStyle w:val="Blockquote"/>
        <w:jc w:val="both"/>
        <w:rPr>
          <w:sz w:val="22"/>
          <w:szCs w:val="22"/>
          <w:lang w:val="en-GB"/>
        </w:rPr>
      </w:pPr>
      <w:r w:rsidRPr="00372AED">
        <w:rPr>
          <w:sz w:val="22"/>
          <w:szCs w:val="22"/>
          <w:lang w:val="en-GB"/>
        </w:rPr>
        <w:t>N</w:t>
      </w:r>
      <w:r w:rsidR="00E1782A" w:rsidRPr="00372AED">
        <w:rPr>
          <w:sz w:val="22"/>
          <w:szCs w:val="22"/>
          <w:lang w:val="en-GB"/>
        </w:rPr>
        <w:t>o restrictions may be made in the number of lots a tenderer can be awarded.</w:t>
      </w:r>
    </w:p>
    <w:p w14:paraId="519FD253" w14:textId="23AE9974" w:rsidR="00E1782A" w:rsidRDefault="004E1482" w:rsidP="007727F3">
      <w:pPr>
        <w:pStyle w:val="Blockquote"/>
        <w:jc w:val="both"/>
        <w:rPr>
          <w:sz w:val="22"/>
          <w:szCs w:val="22"/>
          <w:lang w:val="en-GB"/>
        </w:rPr>
      </w:pPr>
      <w:r w:rsidRPr="00372AED">
        <w:rPr>
          <w:sz w:val="22"/>
          <w:szCs w:val="22"/>
          <w:lang w:val="en-GB"/>
        </w:rPr>
        <w:t xml:space="preserve">The </w:t>
      </w:r>
      <w:r w:rsidR="00632BDC" w:rsidRPr="00372AED">
        <w:rPr>
          <w:sz w:val="22"/>
          <w:szCs w:val="22"/>
          <w:lang w:val="en-GB"/>
        </w:rPr>
        <w:t>tenderer</w:t>
      </w:r>
      <w:r w:rsidRPr="00372AED">
        <w:rPr>
          <w:sz w:val="22"/>
          <w:szCs w:val="22"/>
          <w:lang w:val="en-GB"/>
        </w:rPr>
        <w:t xml:space="preserve"> may submit a </w:t>
      </w:r>
      <w:r w:rsidR="00632BDC" w:rsidRPr="00372AED">
        <w:rPr>
          <w:sz w:val="22"/>
          <w:szCs w:val="22"/>
          <w:lang w:val="en-GB"/>
        </w:rPr>
        <w:t>tender</w:t>
      </w:r>
      <w:r w:rsidRPr="00372AED">
        <w:rPr>
          <w:sz w:val="22"/>
          <w:szCs w:val="22"/>
          <w:lang w:val="en-GB"/>
        </w:rPr>
        <w:t xml:space="preserve"> for one lot only, several lots or all of the lots, but only one </w:t>
      </w:r>
      <w:r w:rsidR="00632BDC" w:rsidRPr="00372AED">
        <w:rPr>
          <w:sz w:val="22"/>
          <w:szCs w:val="22"/>
          <w:lang w:val="en-GB"/>
        </w:rPr>
        <w:lastRenderedPageBreak/>
        <w:t>tender</w:t>
      </w:r>
      <w:r w:rsidRPr="00372AED">
        <w:rPr>
          <w:sz w:val="22"/>
          <w:szCs w:val="22"/>
          <w:lang w:val="en-GB"/>
        </w:rPr>
        <w:t xml:space="preserve"> per lot. Contracts will be awarded lot by lot and each lot will form a separate contract.</w:t>
      </w:r>
    </w:p>
    <w:p w14:paraId="6CBC2AF9" w14:textId="77777777"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60A454E0" w14:textId="77777777" w:rsidR="001A66C2" w:rsidRPr="00B33EE6" w:rsidRDefault="001A66C2" w:rsidP="007727F3">
      <w:pPr>
        <w:pStyle w:val="Blockquote"/>
        <w:jc w:val="both"/>
        <w:rPr>
          <w:i/>
          <w:sz w:val="22"/>
          <w:szCs w:val="22"/>
          <w:lang w:val="en-GB"/>
        </w:rPr>
      </w:pP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B5127A">
      <w:pPr>
        <w:keepNext/>
        <w:jc w:val="center"/>
        <w:rPr>
          <w:sz w:val="28"/>
          <w:szCs w:val="28"/>
          <w:lang w:val="en-GB"/>
        </w:rPr>
      </w:pPr>
      <w:r>
        <w:rPr>
          <w:snapToGrid/>
          <w:sz w:val="22"/>
          <w:szCs w:val="22"/>
          <w:lang w:val="en-GB"/>
        </w:rPr>
        <w:pict w14:anchorId="11F7E59B">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0C223DAC" w:rsidR="006F5FD0" w:rsidRPr="00B33EE6" w:rsidRDefault="007F1835" w:rsidP="00571687">
      <w:pPr>
        <w:pStyle w:val="Blockquote"/>
        <w:jc w:val="both"/>
        <w:rPr>
          <w:i/>
          <w:sz w:val="22"/>
          <w:szCs w:val="22"/>
          <w:lang w:val="en-GB"/>
        </w:rPr>
      </w:pPr>
      <w:r>
        <w:rPr>
          <w:sz w:val="22"/>
          <w:szCs w:val="22"/>
        </w:rPr>
        <w:t>01</w:t>
      </w:r>
      <w:r w:rsidR="00372AED" w:rsidRPr="00372AED">
        <w:rPr>
          <w:sz w:val="22"/>
          <w:szCs w:val="22"/>
        </w:rPr>
        <w:t>.0</w:t>
      </w:r>
      <w:r>
        <w:rPr>
          <w:sz w:val="22"/>
          <w:szCs w:val="22"/>
        </w:rPr>
        <w:t>9</w:t>
      </w:r>
      <w:r w:rsidR="00372AED" w:rsidRPr="00372AED">
        <w:rPr>
          <w:sz w:val="22"/>
          <w:szCs w:val="22"/>
        </w:rPr>
        <w:t>.2025</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033AC082" w:rsidR="006F5FD0" w:rsidRPr="00B33EE6" w:rsidRDefault="00372AED" w:rsidP="00571687">
      <w:pPr>
        <w:pStyle w:val="Blockquote"/>
        <w:jc w:val="both"/>
        <w:rPr>
          <w:i/>
          <w:sz w:val="22"/>
          <w:szCs w:val="22"/>
          <w:lang w:val="en-GB"/>
        </w:rPr>
      </w:pPr>
      <w:r>
        <w:rPr>
          <w:rStyle w:val="Emphasis"/>
          <w:i w:val="0"/>
          <w:sz w:val="22"/>
          <w:szCs w:val="22"/>
          <w:lang w:val="en-GB"/>
        </w:rPr>
        <w:t>90 days</w:t>
      </w:r>
    </w:p>
    <w:p w14:paraId="29CC7DD8" w14:textId="77777777" w:rsidR="006F5FD0" w:rsidRPr="00B33EE6" w:rsidRDefault="00B5127A">
      <w:pPr>
        <w:rPr>
          <w:sz w:val="22"/>
          <w:szCs w:val="22"/>
          <w:lang w:val="en-GB"/>
        </w:rPr>
      </w:pPr>
      <w:r>
        <w:rPr>
          <w:snapToGrid/>
          <w:sz w:val="22"/>
          <w:szCs w:val="22"/>
          <w:lang w:val="en-GB"/>
        </w:rPr>
        <w:pict w14:anchorId="6E3015B7">
          <v:line id="_x0000_s1030" style="position:absolute;z-index:251658752"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410C11" w14:textId="4239D857" w:rsidR="00831982" w:rsidRPr="00B1245A" w:rsidRDefault="00831982" w:rsidP="00B1245A">
      <w:pPr>
        <w:widowControl/>
        <w:spacing w:before="240" w:after="0"/>
        <w:ind w:left="426"/>
        <w:jc w:val="both"/>
        <w:rPr>
          <w:sz w:val="22"/>
          <w:szCs w:val="22"/>
          <w:highlight w:val="yellow"/>
          <w:lang w:val="en-GB"/>
        </w:rPr>
      </w:pPr>
      <w:r w:rsidRPr="00AE0634">
        <w:rPr>
          <w:sz w:val="22"/>
          <w:szCs w:val="22"/>
          <w:lang w:val="en-GB"/>
        </w:rPr>
        <w:lastRenderedPageBreak/>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53A16187" w14:textId="60E05DE7"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0ABA6FDD" w14:textId="1345D566" w:rsidR="009B5369" w:rsidRPr="00B1245A" w:rsidRDefault="009B5369" w:rsidP="008660AD">
      <w:pPr>
        <w:pStyle w:val="Blockquote"/>
        <w:ind w:left="357" w:right="357"/>
        <w:jc w:val="both"/>
        <w:rPr>
          <w:sz w:val="22"/>
          <w:szCs w:val="22"/>
        </w:rPr>
      </w:pPr>
      <w:r w:rsidRPr="00B1245A">
        <w:rPr>
          <w:sz w:val="22"/>
          <w:szCs w:val="22"/>
        </w:rPr>
        <w:t xml:space="preserve">The selection criteria for tenderers to lot n° </w:t>
      </w:r>
      <w:r w:rsidR="00B1245A" w:rsidRPr="00B1245A">
        <w:rPr>
          <w:sz w:val="22"/>
          <w:szCs w:val="22"/>
        </w:rPr>
        <w:t xml:space="preserve">1, 2, </w:t>
      </w:r>
      <w:r w:rsidR="007F1835">
        <w:rPr>
          <w:sz w:val="22"/>
          <w:szCs w:val="22"/>
        </w:rPr>
        <w:t xml:space="preserve">and </w:t>
      </w:r>
      <w:r w:rsidR="00B1245A" w:rsidRPr="00B1245A">
        <w:rPr>
          <w:sz w:val="22"/>
          <w:szCs w:val="22"/>
        </w:rPr>
        <w:t xml:space="preserve">3 </w:t>
      </w:r>
      <w:r w:rsidRPr="00B1245A">
        <w:rPr>
          <w:sz w:val="22"/>
          <w:szCs w:val="22"/>
        </w:rPr>
        <w:t>are as follows:</w:t>
      </w:r>
    </w:p>
    <w:p w14:paraId="4435C5EE" w14:textId="6852A3EF" w:rsidR="006F5FD0" w:rsidRPr="006119DD" w:rsidRDefault="006119DD" w:rsidP="00B1245A">
      <w:pPr>
        <w:pStyle w:val="Blockquote"/>
        <w:jc w:val="both"/>
        <w:rPr>
          <w:b/>
          <w:sz w:val="22"/>
          <w:szCs w:val="22"/>
          <w:lang w:val="en-GB"/>
        </w:rPr>
      </w:pPr>
      <w:r w:rsidRPr="006119DD">
        <w:rPr>
          <w:sz w:val="22"/>
          <w:szCs w:val="22"/>
          <w:lang w:val="en-GB"/>
        </w:rPr>
        <w:t>Criteria for legal and natural persons:</w:t>
      </w:r>
      <w:r w:rsidR="006F5FD0" w:rsidRPr="006119DD">
        <w:rPr>
          <w:b/>
          <w:sz w:val="22"/>
          <w:szCs w:val="22"/>
          <w:lang w:val="en-GB"/>
        </w:rPr>
        <w:t>:</w:t>
      </w:r>
    </w:p>
    <w:p w14:paraId="2BF7D369" w14:textId="70D24F7E" w:rsidR="00235A71" w:rsidRPr="006119DD" w:rsidRDefault="006119DD" w:rsidP="00B1245A">
      <w:pPr>
        <w:pStyle w:val="Blockquote"/>
        <w:numPr>
          <w:ilvl w:val="0"/>
          <w:numId w:val="36"/>
        </w:numPr>
        <w:tabs>
          <w:tab w:val="clear" w:pos="360"/>
          <w:tab w:val="num" w:pos="720"/>
        </w:tabs>
        <w:ind w:left="720"/>
        <w:jc w:val="both"/>
        <w:rPr>
          <w:sz w:val="22"/>
          <w:szCs w:val="22"/>
          <w:lang w:val="en-GB"/>
        </w:rPr>
      </w:pPr>
      <w:r w:rsidRPr="006119DD">
        <w:rPr>
          <w:sz w:val="22"/>
          <w:szCs w:val="22"/>
          <w:lang w:val="en-GB"/>
        </w:rPr>
        <w:t>the average annual turnover of the tenderer for the last three years must exceed  financial offer.</w:t>
      </w:r>
      <w:r w:rsidR="006F5FD0" w:rsidRPr="006119DD">
        <w:rPr>
          <w:sz w:val="22"/>
          <w:szCs w:val="22"/>
          <w:lang w:val="en-GB"/>
        </w:rPr>
        <w:t xml:space="preserve"> </w:t>
      </w:r>
    </w:p>
    <w:p w14:paraId="5D762B00" w14:textId="77777777" w:rsidR="006F5FD0" w:rsidRPr="006119DD" w:rsidRDefault="00571687" w:rsidP="00B1245A">
      <w:pPr>
        <w:pStyle w:val="Blockquote"/>
        <w:ind w:left="641" w:right="357" w:hanging="284"/>
        <w:jc w:val="both"/>
        <w:rPr>
          <w:sz w:val="22"/>
          <w:szCs w:val="22"/>
          <w:lang w:val="en-GB"/>
        </w:rPr>
      </w:pPr>
      <w:r w:rsidRPr="006119DD">
        <w:rPr>
          <w:b/>
          <w:sz w:val="22"/>
          <w:szCs w:val="22"/>
          <w:u w:val="single"/>
          <w:lang w:val="en-GB"/>
        </w:rPr>
        <w:t>2)</w:t>
      </w:r>
      <w:r w:rsidRPr="006119DD">
        <w:rPr>
          <w:sz w:val="22"/>
          <w:szCs w:val="22"/>
          <w:u w:val="single"/>
          <w:lang w:val="en-GB"/>
        </w:rPr>
        <w:tab/>
      </w:r>
      <w:r w:rsidR="006F5FD0" w:rsidRPr="006119DD">
        <w:rPr>
          <w:b/>
          <w:sz w:val="22"/>
          <w:szCs w:val="22"/>
          <w:u w:val="single"/>
          <w:lang w:val="en-GB"/>
        </w:rPr>
        <w:t>Professional capacity of</w:t>
      </w:r>
      <w:r w:rsidR="002413EA" w:rsidRPr="006119DD">
        <w:rPr>
          <w:b/>
          <w:sz w:val="22"/>
          <w:szCs w:val="22"/>
          <w:u w:val="single"/>
          <w:lang w:val="en-GB"/>
        </w:rPr>
        <w:t xml:space="preserve"> the tenderer</w:t>
      </w:r>
      <w:r w:rsidR="006F5FD0" w:rsidRPr="006119DD">
        <w:rPr>
          <w:b/>
          <w:sz w:val="22"/>
          <w:szCs w:val="22"/>
          <w:u w:val="single"/>
          <w:lang w:val="en-GB"/>
        </w:rPr>
        <w:t xml:space="preserve"> </w:t>
      </w:r>
      <w:r w:rsidR="00A85E8A" w:rsidRPr="006119DD">
        <w:rPr>
          <w:b/>
          <w:sz w:val="22"/>
          <w:szCs w:val="22"/>
          <w:u w:val="single"/>
          <w:lang w:val="en-GB"/>
        </w:rPr>
        <w:t>(</w:t>
      </w:r>
      <w:r w:rsidR="006F5FD0" w:rsidRPr="006119DD">
        <w:rPr>
          <w:sz w:val="22"/>
          <w:szCs w:val="22"/>
          <w:lang w:val="en-GB"/>
        </w:rPr>
        <w:t xml:space="preserve">based on items </w:t>
      </w:r>
      <w:r w:rsidR="00087A72" w:rsidRPr="006119DD">
        <w:rPr>
          <w:sz w:val="22"/>
          <w:szCs w:val="22"/>
          <w:lang w:val="en-GB"/>
        </w:rPr>
        <w:t xml:space="preserve">4 of the </w:t>
      </w:r>
      <w:r w:rsidR="005639EC" w:rsidRPr="006119DD">
        <w:rPr>
          <w:sz w:val="22"/>
          <w:szCs w:val="22"/>
          <w:lang w:val="en-GB"/>
        </w:rPr>
        <w:t>tender</w:t>
      </w:r>
      <w:r w:rsidR="00087A72" w:rsidRPr="006119DD">
        <w:rPr>
          <w:sz w:val="22"/>
          <w:szCs w:val="22"/>
          <w:lang w:val="en-GB"/>
        </w:rPr>
        <w:t xml:space="preserve"> form)</w:t>
      </w:r>
      <w:r w:rsidR="00BE08EC" w:rsidRPr="006119DD">
        <w:rPr>
          <w:sz w:val="22"/>
          <w:szCs w:val="22"/>
          <w:lang w:val="en-GB"/>
        </w:rPr>
        <w:t>.</w:t>
      </w:r>
    </w:p>
    <w:p w14:paraId="796397C8" w14:textId="1B7A53F5" w:rsidR="006C0EB6" w:rsidRPr="006119DD" w:rsidRDefault="00BE08EC" w:rsidP="00B1245A">
      <w:pPr>
        <w:pStyle w:val="Blockquote"/>
        <w:ind w:right="357" w:hanging="3"/>
        <w:jc w:val="both"/>
        <w:rPr>
          <w:sz w:val="22"/>
          <w:szCs w:val="22"/>
          <w:lang w:val="en-GB"/>
        </w:rPr>
      </w:pPr>
      <w:r w:rsidRPr="006119DD">
        <w:rPr>
          <w:sz w:val="22"/>
          <w:szCs w:val="22"/>
          <w:lang w:val="en-GB"/>
        </w:rPr>
        <w:t>The reference period which will be taken into account will be the last three</w:t>
      </w:r>
      <w:r w:rsidR="00862885" w:rsidRPr="006119DD">
        <w:rPr>
          <w:sz w:val="22"/>
          <w:szCs w:val="22"/>
          <w:lang w:val="en-GB"/>
        </w:rPr>
        <w:t xml:space="preserve"> years </w:t>
      </w:r>
      <w:r w:rsidR="00771F97" w:rsidRPr="006119DD">
        <w:rPr>
          <w:sz w:val="22"/>
          <w:szCs w:val="22"/>
          <w:lang w:val="en-GB"/>
        </w:rPr>
        <w:t>preceding the</w:t>
      </w:r>
      <w:r w:rsidRPr="006119DD">
        <w:rPr>
          <w:sz w:val="22"/>
          <w:szCs w:val="22"/>
          <w:lang w:val="en-GB"/>
        </w:rPr>
        <w:t xml:space="preserve"> submission deadline.</w:t>
      </w:r>
    </w:p>
    <w:p w14:paraId="31DC6A9A" w14:textId="1F5F5EFD" w:rsidR="006119DD" w:rsidRDefault="006119DD" w:rsidP="00B1245A">
      <w:pPr>
        <w:pStyle w:val="Blockquote"/>
        <w:jc w:val="both"/>
        <w:rPr>
          <w:sz w:val="22"/>
          <w:szCs w:val="22"/>
          <w:lang w:val="en-GB"/>
        </w:rPr>
      </w:pPr>
      <w:r w:rsidRPr="00B1245A">
        <w:rPr>
          <w:sz w:val="22"/>
          <w:szCs w:val="22"/>
        </w:rPr>
        <w:t xml:space="preserve">The selection criteria for tenderers to lot n° </w:t>
      </w:r>
      <w:r w:rsidR="007F1835" w:rsidRPr="00B1245A">
        <w:rPr>
          <w:sz w:val="22"/>
          <w:szCs w:val="22"/>
        </w:rPr>
        <w:t xml:space="preserve">1, 2, </w:t>
      </w:r>
      <w:r w:rsidR="007F1835">
        <w:rPr>
          <w:sz w:val="22"/>
          <w:szCs w:val="22"/>
        </w:rPr>
        <w:t xml:space="preserve">and </w:t>
      </w:r>
      <w:r w:rsidR="007F1835" w:rsidRPr="00B1245A">
        <w:rPr>
          <w:sz w:val="22"/>
          <w:szCs w:val="22"/>
        </w:rPr>
        <w:t xml:space="preserve">3 </w:t>
      </w:r>
      <w:r w:rsidRPr="00B1245A">
        <w:rPr>
          <w:sz w:val="22"/>
          <w:szCs w:val="22"/>
        </w:rPr>
        <w:t>are as follows:</w:t>
      </w:r>
    </w:p>
    <w:p w14:paraId="7CC2D488" w14:textId="0875FFA1" w:rsidR="00BE783C" w:rsidRPr="006119DD" w:rsidRDefault="006119DD" w:rsidP="00B1245A">
      <w:pPr>
        <w:pStyle w:val="Blockquote"/>
        <w:jc w:val="both"/>
        <w:rPr>
          <w:b/>
          <w:sz w:val="22"/>
          <w:szCs w:val="22"/>
          <w:lang w:val="en-GB"/>
        </w:rPr>
      </w:pPr>
      <w:r w:rsidRPr="006119DD">
        <w:rPr>
          <w:sz w:val="22"/>
          <w:szCs w:val="22"/>
          <w:lang w:val="en-GB"/>
        </w:rPr>
        <w:t>Criteria for legal and natural persons:</w:t>
      </w:r>
      <w:r w:rsidR="00BE783C" w:rsidRPr="006119DD">
        <w:rPr>
          <w:b/>
          <w:sz w:val="22"/>
          <w:szCs w:val="22"/>
          <w:lang w:val="en-GB"/>
        </w:rPr>
        <w:t>:</w:t>
      </w:r>
    </w:p>
    <w:p w14:paraId="3EE22D0E" w14:textId="50862965" w:rsidR="00235A71" w:rsidRPr="006119DD" w:rsidRDefault="00BE783C" w:rsidP="00B1245A">
      <w:pPr>
        <w:pStyle w:val="Blockquote"/>
        <w:numPr>
          <w:ilvl w:val="0"/>
          <w:numId w:val="34"/>
        </w:numPr>
        <w:tabs>
          <w:tab w:val="clear" w:pos="360"/>
          <w:tab w:val="num" w:pos="720"/>
        </w:tabs>
        <w:ind w:left="720"/>
        <w:jc w:val="both"/>
        <w:rPr>
          <w:sz w:val="22"/>
          <w:szCs w:val="22"/>
          <w:lang w:val="en-GB"/>
        </w:rPr>
      </w:pPr>
      <w:r w:rsidRPr="006119DD">
        <w:rPr>
          <w:sz w:val="22"/>
          <w:szCs w:val="22"/>
          <w:lang w:val="en-GB"/>
        </w:rPr>
        <w:t xml:space="preserve">has a professional certificate appropriate to this contract, such as </w:t>
      </w:r>
      <w:r w:rsidR="00B1245A" w:rsidRPr="006119DD">
        <w:rPr>
          <w:sz w:val="22"/>
          <w:szCs w:val="22"/>
          <w:lang w:val="en-GB"/>
        </w:rPr>
        <w:t>valid CAEN (NACE) code</w:t>
      </w:r>
      <w:r w:rsidRPr="006119DD">
        <w:rPr>
          <w:sz w:val="22"/>
          <w:szCs w:val="22"/>
          <w:lang w:val="en-GB"/>
        </w:rPr>
        <w:t>;</w:t>
      </w:r>
    </w:p>
    <w:p w14:paraId="05E75179" w14:textId="3953F85C" w:rsidR="00BE08EC" w:rsidRPr="006119DD" w:rsidRDefault="00571687" w:rsidP="00B1245A">
      <w:pPr>
        <w:pStyle w:val="Blockquote"/>
        <w:ind w:left="720" w:right="357" w:hanging="360"/>
        <w:jc w:val="both"/>
        <w:rPr>
          <w:sz w:val="22"/>
          <w:szCs w:val="22"/>
          <w:lang w:val="en-GB"/>
        </w:rPr>
      </w:pPr>
      <w:r w:rsidRPr="006119DD">
        <w:rPr>
          <w:b/>
          <w:sz w:val="22"/>
          <w:szCs w:val="22"/>
          <w:u w:val="single"/>
          <w:lang w:val="en-GB"/>
        </w:rPr>
        <w:t>3)</w:t>
      </w:r>
      <w:r w:rsidRPr="006119DD">
        <w:rPr>
          <w:b/>
          <w:sz w:val="22"/>
          <w:szCs w:val="22"/>
          <w:u w:val="single"/>
          <w:lang w:val="en-GB"/>
        </w:rPr>
        <w:tab/>
      </w:r>
      <w:r w:rsidR="006F5FD0" w:rsidRPr="006119DD">
        <w:rPr>
          <w:b/>
          <w:sz w:val="22"/>
          <w:szCs w:val="22"/>
          <w:u w:val="single"/>
          <w:lang w:val="en-GB"/>
        </w:rPr>
        <w:t xml:space="preserve">Technical capacity of </w:t>
      </w:r>
      <w:r w:rsidR="00C03AF5" w:rsidRPr="006119DD">
        <w:rPr>
          <w:b/>
          <w:sz w:val="22"/>
          <w:szCs w:val="22"/>
          <w:u w:val="single"/>
          <w:lang w:val="en-GB"/>
        </w:rPr>
        <w:t>tenderer</w:t>
      </w:r>
      <w:r w:rsidR="006F5FD0" w:rsidRPr="006119DD">
        <w:rPr>
          <w:b/>
          <w:sz w:val="22"/>
          <w:szCs w:val="22"/>
          <w:u w:val="single"/>
          <w:lang w:val="en-GB"/>
        </w:rPr>
        <w:t xml:space="preserve"> </w:t>
      </w:r>
      <w:r w:rsidR="00087A72" w:rsidRPr="006119DD">
        <w:rPr>
          <w:sz w:val="22"/>
          <w:szCs w:val="22"/>
          <w:lang w:val="en-GB"/>
        </w:rPr>
        <w:t>(</w:t>
      </w:r>
      <w:r w:rsidR="006F5FD0" w:rsidRPr="006119DD">
        <w:rPr>
          <w:sz w:val="22"/>
          <w:szCs w:val="22"/>
          <w:lang w:val="en-GB"/>
        </w:rPr>
        <w:t xml:space="preserve">based on items 5 and 6 of the </w:t>
      </w:r>
      <w:r w:rsidR="00994EA3" w:rsidRPr="006119DD">
        <w:rPr>
          <w:sz w:val="22"/>
          <w:szCs w:val="22"/>
          <w:lang w:val="en-GB"/>
        </w:rPr>
        <w:t>tender</w:t>
      </w:r>
      <w:r w:rsidR="006F5FD0" w:rsidRPr="006119DD">
        <w:rPr>
          <w:sz w:val="22"/>
          <w:szCs w:val="22"/>
          <w:lang w:val="en-GB"/>
        </w:rPr>
        <w:t xml:space="preserve"> form</w:t>
      </w:r>
      <w:r w:rsidR="00087A72" w:rsidRPr="006119DD">
        <w:rPr>
          <w:sz w:val="22"/>
          <w:szCs w:val="22"/>
          <w:lang w:val="en-GB"/>
        </w:rPr>
        <w:t>)</w:t>
      </w:r>
      <w:r w:rsidR="00BE08EC" w:rsidRPr="006119DD">
        <w:rPr>
          <w:sz w:val="22"/>
          <w:szCs w:val="22"/>
          <w:lang w:val="en-GB"/>
        </w:rPr>
        <w:t xml:space="preserve">. The reference period which will be taken into account will be the last </w:t>
      </w:r>
      <w:r w:rsidR="00B1245A" w:rsidRPr="006119DD">
        <w:rPr>
          <w:sz w:val="22"/>
          <w:szCs w:val="22"/>
          <w:lang w:val="en-GB"/>
        </w:rPr>
        <w:t>3</w:t>
      </w:r>
      <w:r w:rsidR="00862885" w:rsidRPr="006119DD">
        <w:rPr>
          <w:sz w:val="22"/>
          <w:szCs w:val="22"/>
          <w:lang w:val="en-GB"/>
        </w:rPr>
        <w:t xml:space="preserve"> </w:t>
      </w:r>
      <w:r w:rsidR="00771F97" w:rsidRPr="006119DD">
        <w:rPr>
          <w:sz w:val="22"/>
          <w:szCs w:val="22"/>
          <w:lang w:val="en-GB"/>
        </w:rPr>
        <w:t>preceding the</w:t>
      </w:r>
      <w:r w:rsidR="00BE08EC" w:rsidRPr="006119DD">
        <w:rPr>
          <w:sz w:val="22"/>
          <w:szCs w:val="22"/>
          <w:lang w:val="en-GB"/>
        </w:rPr>
        <w:t xml:space="preserve"> submission deadline.</w:t>
      </w:r>
    </w:p>
    <w:p w14:paraId="0DD1D4F9" w14:textId="6F51F260" w:rsidR="006119DD" w:rsidRDefault="006119DD" w:rsidP="00B1245A">
      <w:pPr>
        <w:pStyle w:val="Blockquote"/>
        <w:tabs>
          <w:tab w:val="left" w:pos="709"/>
        </w:tabs>
        <w:ind w:left="709" w:hanging="283"/>
        <w:jc w:val="both"/>
        <w:rPr>
          <w:sz w:val="22"/>
          <w:szCs w:val="22"/>
          <w:lang w:val="en-GB"/>
        </w:rPr>
      </w:pPr>
      <w:r w:rsidRPr="00B1245A">
        <w:rPr>
          <w:sz w:val="22"/>
          <w:szCs w:val="22"/>
        </w:rPr>
        <w:t xml:space="preserve">The selection criteria for tenderers to lot n° </w:t>
      </w:r>
      <w:r w:rsidR="007F1835" w:rsidRPr="00B1245A">
        <w:rPr>
          <w:sz w:val="22"/>
          <w:szCs w:val="22"/>
        </w:rPr>
        <w:t xml:space="preserve">1, 2, </w:t>
      </w:r>
      <w:r w:rsidR="007F1835">
        <w:rPr>
          <w:sz w:val="22"/>
          <w:szCs w:val="22"/>
        </w:rPr>
        <w:t xml:space="preserve">and </w:t>
      </w:r>
      <w:r w:rsidR="007F1835" w:rsidRPr="00B1245A">
        <w:rPr>
          <w:sz w:val="22"/>
          <w:szCs w:val="22"/>
        </w:rPr>
        <w:t>3</w:t>
      </w:r>
      <w:r w:rsidRPr="00B1245A">
        <w:rPr>
          <w:sz w:val="22"/>
          <w:szCs w:val="22"/>
        </w:rPr>
        <w:t xml:space="preserve"> are as follows:</w:t>
      </w:r>
    </w:p>
    <w:p w14:paraId="4B690E3C" w14:textId="41A90FD9" w:rsidR="00BE783C" w:rsidRPr="00B1245A" w:rsidRDefault="006119DD" w:rsidP="00B1245A">
      <w:pPr>
        <w:pStyle w:val="Blockquote"/>
        <w:tabs>
          <w:tab w:val="left" w:pos="709"/>
        </w:tabs>
        <w:ind w:left="709" w:hanging="283"/>
        <w:jc w:val="both"/>
        <w:rPr>
          <w:b/>
          <w:sz w:val="22"/>
          <w:szCs w:val="22"/>
          <w:lang w:val="en-GB"/>
        </w:rPr>
      </w:pPr>
      <w:r w:rsidRPr="006119DD">
        <w:rPr>
          <w:sz w:val="22"/>
          <w:szCs w:val="22"/>
          <w:lang w:val="en-GB"/>
        </w:rPr>
        <w:t>Criteria for legal and natural persons:</w:t>
      </w:r>
      <w:r w:rsidR="00BE783C" w:rsidRPr="006119DD">
        <w:rPr>
          <w:b/>
          <w:sz w:val="22"/>
          <w:szCs w:val="22"/>
          <w:lang w:val="en-GB"/>
        </w:rPr>
        <w:t>:</w:t>
      </w:r>
    </w:p>
    <w:p w14:paraId="1853E77F" w14:textId="5E181B6A" w:rsidR="001661F7" w:rsidRPr="00B1245A" w:rsidRDefault="00BE783C" w:rsidP="00B1245A">
      <w:pPr>
        <w:pStyle w:val="Blockquote"/>
        <w:numPr>
          <w:ilvl w:val="0"/>
          <w:numId w:val="34"/>
        </w:numPr>
        <w:tabs>
          <w:tab w:val="clear" w:pos="360"/>
          <w:tab w:val="left" w:pos="709"/>
        </w:tabs>
        <w:ind w:left="709" w:hanging="283"/>
        <w:jc w:val="both"/>
        <w:rPr>
          <w:sz w:val="22"/>
          <w:szCs w:val="22"/>
          <w:lang w:val="en-GB"/>
        </w:rPr>
      </w:pPr>
      <w:r w:rsidRPr="00B1245A">
        <w:rPr>
          <w:sz w:val="22"/>
          <w:szCs w:val="22"/>
          <w:lang w:val="en-GB"/>
        </w:rPr>
        <w:t xml:space="preserve">the </w:t>
      </w:r>
      <w:r w:rsidR="00994EA3" w:rsidRPr="00B1245A">
        <w:rPr>
          <w:sz w:val="22"/>
          <w:szCs w:val="22"/>
          <w:lang w:val="en-GB"/>
        </w:rPr>
        <w:t>tenderer</w:t>
      </w:r>
      <w:r w:rsidRPr="00B1245A">
        <w:rPr>
          <w:sz w:val="22"/>
          <w:szCs w:val="22"/>
          <w:lang w:val="en-GB"/>
        </w:rPr>
        <w:t xml:space="preserve"> has </w:t>
      </w:r>
      <w:r w:rsidR="00E81C0B" w:rsidRPr="00B1245A">
        <w:rPr>
          <w:sz w:val="22"/>
          <w:szCs w:val="22"/>
          <w:lang w:val="en-GB"/>
        </w:rPr>
        <w:t>delivered supplies</w:t>
      </w:r>
      <w:r w:rsidR="001661F7" w:rsidRPr="00B1245A">
        <w:rPr>
          <w:sz w:val="22"/>
          <w:szCs w:val="22"/>
          <w:lang w:val="en-GB"/>
        </w:rPr>
        <w:t xml:space="preserve"> under </w:t>
      </w:r>
      <w:r w:rsidRPr="00B1245A">
        <w:rPr>
          <w:sz w:val="22"/>
          <w:szCs w:val="22"/>
          <w:lang w:val="en-GB"/>
        </w:rPr>
        <w:t xml:space="preserve">at least </w:t>
      </w:r>
      <w:r w:rsidR="00B1245A" w:rsidRPr="00B1245A">
        <w:rPr>
          <w:sz w:val="22"/>
          <w:szCs w:val="22"/>
          <w:lang w:val="en-GB"/>
        </w:rPr>
        <w:t>1</w:t>
      </w:r>
      <w:r w:rsidRPr="00B1245A">
        <w:rPr>
          <w:sz w:val="22"/>
          <w:szCs w:val="22"/>
          <w:lang w:val="en-GB"/>
        </w:rPr>
        <w:t xml:space="preserve"> </w:t>
      </w:r>
      <w:r w:rsidR="001661F7" w:rsidRPr="00B1245A">
        <w:rPr>
          <w:sz w:val="22"/>
          <w:szCs w:val="22"/>
          <w:lang w:val="en-GB"/>
        </w:rPr>
        <w:t xml:space="preserve">contract </w:t>
      </w:r>
      <w:r w:rsidRPr="00B1245A">
        <w:rPr>
          <w:sz w:val="22"/>
          <w:szCs w:val="22"/>
          <w:lang w:val="en-GB"/>
        </w:rPr>
        <w:t>with a budget of at least that of this contract in</w:t>
      </w:r>
      <w:r w:rsidR="00B1245A" w:rsidRPr="00B1245A">
        <w:rPr>
          <w:sz w:val="22"/>
          <w:szCs w:val="22"/>
          <w:lang w:val="en-GB"/>
        </w:rPr>
        <w:t xml:space="preserve"> different equipment</w:t>
      </w:r>
      <w:r w:rsidR="001661F7" w:rsidRPr="00B1245A">
        <w:rPr>
          <w:sz w:val="22"/>
          <w:szCs w:val="22"/>
          <w:lang w:val="en-GB"/>
        </w:rPr>
        <w:t xml:space="preserve"> which was</w:t>
      </w:r>
      <w:r w:rsidR="00B1245A" w:rsidRPr="00B1245A">
        <w:rPr>
          <w:sz w:val="22"/>
          <w:szCs w:val="22"/>
          <w:lang w:val="en-GB"/>
        </w:rPr>
        <w:t xml:space="preserve"> </w:t>
      </w:r>
      <w:r w:rsidR="001661F7" w:rsidRPr="00B1245A">
        <w:rPr>
          <w:sz w:val="22"/>
          <w:szCs w:val="22"/>
          <w:lang w:val="en-GB"/>
        </w:rPr>
        <w:t xml:space="preserve">implemented at any moment during the following period: </w:t>
      </w:r>
      <w:r w:rsidR="00B1245A" w:rsidRPr="00B1245A">
        <w:rPr>
          <w:sz w:val="22"/>
          <w:szCs w:val="22"/>
          <w:lang w:val="en-GB"/>
        </w:rPr>
        <w:t xml:space="preserve"> 2</w:t>
      </w:r>
      <w:r w:rsidR="007F1835">
        <w:rPr>
          <w:sz w:val="22"/>
          <w:szCs w:val="22"/>
          <w:lang w:val="en-GB"/>
        </w:rPr>
        <w:t>4</w:t>
      </w:r>
      <w:r w:rsidR="00B1245A" w:rsidRPr="00B1245A">
        <w:rPr>
          <w:sz w:val="22"/>
          <w:szCs w:val="22"/>
          <w:lang w:val="en-GB"/>
        </w:rPr>
        <w:t>.0</w:t>
      </w:r>
      <w:r w:rsidR="007F1835">
        <w:rPr>
          <w:sz w:val="22"/>
          <w:szCs w:val="22"/>
          <w:lang w:val="en-GB"/>
        </w:rPr>
        <w:t>8</w:t>
      </w:r>
      <w:r w:rsidR="00B1245A" w:rsidRPr="00B1245A">
        <w:rPr>
          <w:sz w:val="22"/>
          <w:szCs w:val="22"/>
          <w:lang w:val="en-GB"/>
        </w:rPr>
        <w:t>.2022-2</w:t>
      </w:r>
      <w:r w:rsidR="007F1835">
        <w:rPr>
          <w:sz w:val="22"/>
          <w:szCs w:val="22"/>
          <w:lang w:val="en-GB"/>
        </w:rPr>
        <w:t>5</w:t>
      </w:r>
      <w:r w:rsidR="00B1245A" w:rsidRPr="00B1245A">
        <w:rPr>
          <w:sz w:val="22"/>
          <w:szCs w:val="22"/>
          <w:lang w:val="en-GB"/>
        </w:rPr>
        <w:t>.0</w:t>
      </w:r>
      <w:r w:rsidR="007F1835">
        <w:rPr>
          <w:sz w:val="22"/>
          <w:szCs w:val="22"/>
          <w:lang w:val="en-GB"/>
        </w:rPr>
        <w:t>8</w:t>
      </w:r>
      <w:r w:rsidR="00B1245A" w:rsidRPr="00B1245A">
        <w:rPr>
          <w:sz w:val="22"/>
          <w:szCs w:val="22"/>
          <w:lang w:val="en-GB"/>
        </w:rPr>
        <w:t>.2025</w:t>
      </w:r>
      <w:r w:rsidR="001661F7" w:rsidRPr="00B1245A">
        <w:rPr>
          <w:sz w:val="22"/>
          <w:szCs w:val="22"/>
          <w:lang w:val="en-GB"/>
        </w:rPr>
        <w:t>.</w:t>
      </w:r>
    </w:p>
    <w:p w14:paraId="15683C0B" w14:textId="39F388AF" w:rsidR="00781603" w:rsidRPr="006119DD" w:rsidRDefault="00CB2A5B" w:rsidP="006119DD">
      <w:pPr>
        <w:pStyle w:val="Blockquote"/>
        <w:tabs>
          <w:tab w:val="left" w:pos="284"/>
        </w:tabs>
        <w:jc w:val="both"/>
        <w:rPr>
          <w:sz w:val="22"/>
          <w:szCs w:val="22"/>
          <w:lang w:val="en-GB"/>
        </w:rPr>
      </w:pPr>
      <w:r w:rsidRPr="00CB2A5B">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lastRenderedPageBreak/>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3FA32CEA" w:rsidR="006F5FD0" w:rsidRPr="00B33EE6" w:rsidRDefault="00831982" w:rsidP="0007067C">
      <w:pPr>
        <w:pStyle w:val="Blockquote"/>
        <w:ind w:left="426" w:right="1"/>
        <w:jc w:val="both"/>
        <w:rPr>
          <w:sz w:val="22"/>
          <w:szCs w:val="22"/>
          <w:lang w:val="en-GB"/>
        </w:rPr>
      </w:pPr>
      <w:r w:rsidRPr="003F1149">
        <w:rPr>
          <w:sz w:val="22"/>
          <w:szCs w:val="22"/>
          <w:lang w:val="en-GB"/>
        </w:rPr>
        <w:t>Pric</w:t>
      </w:r>
      <w:r w:rsidR="006119DD">
        <w:rPr>
          <w:sz w:val="22"/>
          <w:szCs w:val="22"/>
          <w:lang w:val="en-GB"/>
        </w:rPr>
        <w:t>e</w:t>
      </w:r>
      <w:r>
        <w:rPr>
          <w:sz w:val="22"/>
          <w:szCs w:val="22"/>
          <w:lang w:val="en-GB"/>
        </w:rPr>
        <w:t>.</w:t>
      </w:r>
    </w:p>
    <w:p w14:paraId="793B56EE" w14:textId="77777777" w:rsidR="006F5FD0" w:rsidRPr="00B33EE6" w:rsidRDefault="00B5127A">
      <w:pPr>
        <w:rPr>
          <w:sz w:val="22"/>
          <w:szCs w:val="22"/>
          <w:lang w:val="en-GB"/>
        </w:rPr>
      </w:pPr>
      <w:r>
        <w:rPr>
          <w:snapToGrid/>
          <w:sz w:val="22"/>
          <w:szCs w:val="22"/>
          <w:lang w:val="en-GB"/>
        </w:rPr>
        <w:pict w14:anchorId="45BE0657">
          <v:line id="_x0000_s1031" style="position:absolute;z-index:251659776"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3D7DFD5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w:t>
      </w:r>
      <w:r w:rsidR="006119DD">
        <w:rPr>
          <w:rStyle w:val="Emphasis"/>
          <w:i w:val="0"/>
          <w:sz w:val="22"/>
          <w:szCs w:val="22"/>
          <w:lang w:val="en-GB"/>
        </w:rPr>
        <w:t>2</w:t>
      </w:r>
      <w:r w:rsidR="00B5127A">
        <w:rPr>
          <w:rStyle w:val="Emphasis"/>
          <w:i w:val="0"/>
          <w:sz w:val="22"/>
          <w:szCs w:val="22"/>
          <w:lang w:val="en-GB"/>
        </w:rPr>
        <w:t>5</w:t>
      </w:r>
      <w:r w:rsidR="006119DD">
        <w:rPr>
          <w:rStyle w:val="Emphasis"/>
          <w:i w:val="0"/>
          <w:sz w:val="22"/>
          <w:szCs w:val="22"/>
          <w:lang w:val="en-GB"/>
        </w:rPr>
        <w:t>.0</w:t>
      </w:r>
      <w:r w:rsidR="007F1835">
        <w:rPr>
          <w:rStyle w:val="Emphasis"/>
          <w:i w:val="0"/>
          <w:sz w:val="22"/>
          <w:szCs w:val="22"/>
          <w:lang w:val="en-GB"/>
        </w:rPr>
        <w:t>8</w:t>
      </w:r>
      <w:r w:rsidR="006119DD">
        <w:rPr>
          <w:rStyle w:val="Emphasis"/>
          <w:i w:val="0"/>
          <w:sz w:val="22"/>
          <w:szCs w:val="22"/>
          <w:lang w:val="en-GB"/>
        </w:rPr>
        <w:t>.2025, 10:00</w:t>
      </w:r>
      <w:r w:rsidRPr="00B33EE6">
        <w:rPr>
          <w:rStyle w:val="Emphasis"/>
          <w:i w:val="0"/>
          <w:sz w:val="22"/>
          <w:szCs w:val="22"/>
          <w:lang w:val="en-GB"/>
        </w:rPr>
        <w:t>.</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6646FBA2" w:rsidR="004D5EDB" w:rsidRPr="00886ED7" w:rsidRDefault="00886ED7" w:rsidP="004D5EDB">
      <w:pPr>
        <w:pStyle w:val="Blockquote"/>
        <w:jc w:val="both"/>
        <w:rPr>
          <w:sz w:val="22"/>
          <w:szCs w:val="22"/>
          <w:lang w:val="en-GB"/>
        </w:rPr>
      </w:pPr>
      <w:r w:rsidRPr="002E25ED">
        <w:rPr>
          <w:sz w:val="22"/>
          <w:szCs w:val="22"/>
          <w:lang w:val="en-GB"/>
        </w:rPr>
        <w:t xml:space="preserve"> </w:t>
      </w:r>
      <w:hyperlink r:id="rId11" w:anchor="Annexes-AnnexesA(Ch.2):General" w:history="1">
        <w:r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66582CD8" w:rsidR="00AF412E" w:rsidRPr="008660AD" w:rsidRDefault="00AF412E" w:rsidP="0007067C">
      <w:pPr>
        <w:widowControl/>
        <w:snapToGrid w:val="0"/>
        <w:spacing w:after="0"/>
        <w:ind w:left="284" w:right="360"/>
        <w:jc w:val="both"/>
        <w:rPr>
          <w:sz w:val="22"/>
          <w:szCs w:val="22"/>
          <w:lang w:val="en-GB"/>
        </w:rPr>
      </w:pPr>
      <w:r w:rsidRPr="006119DD">
        <w:rPr>
          <w:sz w:val="22"/>
          <w:szCs w:val="22"/>
          <w:lang w:val="en-GB"/>
        </w:rPr>
        <w:t>Financial data to be provided by the candidate in the standard application form  must be expressed in EUR</w:t>
      </w:r>
      <w:r w:rsidR="006119DD" w:rsidRPr="006119DD">
        <w:rPr>
          <w:sz w:val="22"/>
          <w:szCs w:val="22"/>
          <w:lang w:val="en-GB"/>
        </w:rPr>
        <w:t>.</w:t>
      </w:r>
      <w:r w:rsidRPr="006119DD">
        <w:rPr>
          <w:sz w:val="22"/>
          <w:szCs w:val="22"/>
          <w:lang w:val="en-GB"/>
        </w:rPr>
        <w:t xml:space="preserve"> If applicable, where a candidate refers to amounts originally expressed in a different currency, the conversion to EUR shall be made in accordance with the InforEuro exchange rate of </w:t>
      </w:r>
      <w:r w:rsidR="006119DD" w:rsidRPr="006119DD">
        <w:rPr>
          <w:b/>
          <w:bCs/>
          <w:sz w:val="22"/>
          <w:szCs w:val="22"/>
          <w:lang w:val="en-GB"/>
        </w:rPr>
        <w:lastRenderedPageBreak/>
        <w:t>APRIL</w:t>
      </w:r>
      <w:r w:rsidRPr="006119DD">
        <w:rPr>
          <w:b/>
          <w:bCs/>
          <w:sz w:val="22"/>
          <w:szCs w:val="22"/>
          <w:lang w:val="en-GB"/>
        </w:rPr>
        <w:t xml:space="preserve"> </w:t>
      </w:r>
      <w:r w:rsidR="006119DD" w:rsidRPr="006119DD">
        <w:rPr>
          <w:b/>
          <w:bCs/>
          <w:sz w:val="22"/>
          <w:szCs w:val="22"/>
          <w:lang w:val="en-GB"/>
        </w:rPr>
        <w:t>2025</w:t>
      </w:r>
      <w:r w:rsidRPr="006119DD">
        <w:rPr>
          <w:sz w:val="22"/>
          <w:szCs w:val="22"/>
          <w:lang w:val="en-GB"/>
        </w:rPr>
        <w:t xml:space="preserve">, which can be found at the following address: </w:t>
      </w:r>
      <w:hyperlink r:id="rId12" w:history="1">
        <w:r w:rsidRPr="006119DD">
          <w:rPr>
            <w:rStyle w:val="Hyperlink"/>
            <w:sz w:val="22"/>
            <w:szCs w:val="22"/>
            <w:lang w:val="en-GB"/>
          </w:rPr>
          <w:t>http://ec.europa.eu/budget/graphs/inforeuro.html</w:t>
        </w:r>
      </w:hyperlink>
      <w:r w:rsidRPr="008660AD">
        <w:rPr>
          <w:sz w:val="22"/>
          <w:szCs w:val="22"/>
          <w:lang w:val="en-GB"/>
        </w:rPr>
        <w:t>.</w:t>
      </w:r>
    </w:p>
    <w:p w14:paraId="4A4186FD" w14:textId="14FA8350" w:rsidR="00AF412E" w:rsidRDefault="007F1835" w:rsidP="00235A71">
      <w:pPr>
        <w:pStyle w:val="Blockquote"/>
        <w:jc w:val="both"/>
        <w:rPr>
          <w:sz w:val="22"/>
          <w:szCs w:val="22"/>
          <w:lang w:val="en-GB"/>
        </w:rPr>
      </w:pPr>
      <w:r>
        <w:rPr>
          <w:sz w:val="22"/>
          <w:szCs w:val="22"/>
        </w:rPr>
        <w:t>A</w:t>
      </w:r>
      <w:r w:rsidRPr="007F1835">
        <w:rPr>
          <w:sz w:val="22"/>
          <w:szCs w:val="22"/>
        </w:rPr>
        <w:t xml:space="preserve">ll technical specifications described in the tender documents represent the </w:t>
      </w:r>
      <w:r w:rsidRPr="007F1835">
        <w:rPr>
          <w:b/>
          <w:bCs/>
          <w:sz w:val="22"/>
          <w:szCs w:val="22"/>
        </w:rPr>
        <w:t>minimum and functionally equivalent requirements</w:t>
      </w:r>
      <w:r w:rsidRPr="007F1835">
        <w:rPr>
          <w:sz w:val="22"/>
          <w:szCs w:val="22"/>
        </w:rPr>
        <w:t xml:space="preserve"> necessary to fulfill the purpose of the procurement.</w:t>
      </w:r>
    </w:p>
    <w:p w14:paraId="4EE4635D" w14:textId="22C2BD34" w:rsidR="00E9047D" w:rsidRPr="00F9055E" w:rsidRDefault="006119DD" w:rsidP="00235A71">
      <w:pPr>
        <w:pStyle w:val="Blockquote"/>
        <w:jc w:val="both"/>
        <w:rPr>
          <w:sz w:val="22"/>
          <w:szCs w:val="22"/>
          <w:lang w:val="en-GB"/>
        </w:rPr>
      </w:pPr>
      <w:r w:rsidRPr="006119DD">
        <w:rPr>
          <w:sz w:val="22"/>
          <w:szCs w:val="22"/>
          <w:lang w:val="en-GB"/>
        </w:rPr>
        <w:t>O</w:t>
      </w:r>
      <w:r w:rsidR="00E9047D" w:rsidRPr="006119DD">
        <w:rPr>
          <w:sz w:val="22"/>
          <w:szCs w:val="22"/>
          <w:lang w:val="en-GB"/>
        </w:rPr>
        <w:t>pening hours of the contracting authority</w:t>
      </w:r>
      <w:r w:rsidRPr="006119DD">
        <w:rPr>
          <w:sz w:val="22"/>
          <w:szCs w:val="22"/>
          <w:lang w:val="en-GB"/>
        </w:rPr>
        <w:t>: weekdays between 09 – 17 hours.</w:t>
      </w: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3"/>
      <w:headerReference w:type="default" r:id="rId14"/>
      <w:footerReference w:type="even" r:id="rId15"/>
      <w:footerReference w:type="default" r:id="rId16"/>
      <w:headerReference w:type="first" r:id="rId17"/>
      <w:footerReference w:type="first" r:id="rId18"/>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F06A9"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06F328B4"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2E25ED">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2E25ED">
      <w:rPr>
        <w:rStyle w:val="PageNumber"/>
        <w:noProof/>
        <w:sz w:val="18"/>
        <w:szCs w:val="18"/>
        <w:lang w:val="en-GB"/>
      </w:rPr>
      <w:t>8</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7481F"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D13E"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3BDD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898ED"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10402762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89315596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78993530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95617846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93540725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82112211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820344658">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217819193">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47580707">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213008068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497570670">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44507886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263992976">
    <w:abstractNumId w:val="17"/>
  </w:num>
  <w:num w:numId="14" w16cid:durableId="106857740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994529670">
    <w:abstractNumId w:val="13"/>
  </w:num>
  <w:num w:numId="16" w16cid:durableId="1088968055">
    <w:abstractNumId w:val="15"/>
  </w:num>
  <w:num w:numId="17" w16cid:durableId="2087877094">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17834689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51409748">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814789853">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234196197">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242720611">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870600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78580901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841846898">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70322118">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25139291">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526144351">
    <w:abstractNumId w:val="27"/>
  </w:num>
  <w:num w:numId="29" w16cid:durableId="1559701910">
    <w:abstractNumId w:val="27"/>
  </w:num>
  <w:num w:numId="30" w16cid:durableId="2027974246">
    <w:abstractNumId w:val="27"/>
  </w:num>
  <w:num w:numId="31" w16cid:durableId="1705518128">
    <w:abstractNumId w:val="27"/>
  </w:num>
  <w:num w:numId="32" w16cid:durableId="2120178664">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961573233">
    <w:abstractNumId w:val="36"/>
  </w:num>
  <w:num w:numId="34" w16cid:durableId="1367293961">
    <w:abstractNumId w:val="41"/>
  </w:num>
  <w:num w:numId="35" w16cid:durableId="314842892">
    <w:abstractNumId w:val="35"/>
  </w:num>
  <w:num w:numId="36" w16cid:durableId="805778842">
    <w:abstractNumId w:val="33"/>
  </w:num>
  <w:num w:numId="37" w16cid:durableId="694889628">
    <w:abstractNumId w:val="37"/>
  </w:num>
  <w:num w:numId="38" w16cid:durableId="1908375038">
    <w:abstractNumId w:val="39"/>
  </w:num>
  <w:num w:numId="39" w16cid:durableId="1273129246">
    <w:abstractNumId w:val="43"/>
  </w:num>
  <w:num w:numId="40" w16cid:durableId="351147707">
    <w:abstractNumId w:val="44"/>
  </w:num>
  <w:num w:numId="41" w16cid:durableId="2110815136">
    <w:abstractNumId w:val="40"/>
  </w:num>
  <w:num w:numId="42" w16cid:durableId="181749263">
    <w:abstractNumId w:val="42"/>
  </w:num>
  <w:num w:numId="43" w16cid:durableId="433593889">
    <w:abstractNumId w:val="38"/>
  </w:num>
  <w:num w:numId="44" w16cid:durableId="409084650">
    <w:abstractNumId w:val="34"/>
  </w:num>
  <w:num w:numId="45" w16cid:durableId="498929853">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788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7067C"/>
    <w:rsid w:val="0007665B"/>
    <w:rsid w:val="00080900"/>
    <w:rsid w:val="00087A72"/>
    <w:rsid w:val="00095030"/>
    <w:rsid w:val="000A0D57"/>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64F1"/>
    <w:rsid w:val="001D19A6"/>
    <w:rsid w:val="001D55F7"/>
    <w:rsid w:val="001E50A2"/>
    <w:rsid w:val="001E5816"/>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5ED"/>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72AED"/>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52ED8"/>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1E10"/>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41DD"/>
    <w:rsid w:val="005F776D"/>
    <w:rsid w:val="0060359F"/>
    <w:rsid w:val="006119DD"/>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46C8"/>
    <w:rsid w:val="00706E7C"/>
    <w:rsid w:val="00710A38"/>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F095B"/>
    <w:rsid w:val="007F1835"/>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6F87"/>
    <w:rsid w:val="00862885"/>
    <w:rsid w:val="008660AD"/>
    <w:rsid w:val="0087086B"/>
    <w:rsid w:val="00881C2D"/>
    <w:rsid w:val="00886ED7"/>
    <w:rsid w:val="00894E29"/>
    <w:rsid w:val="0089693D"/>
    <w:rsid w:val="008A1184"/>
    <w:rsid w:val="008A1514"/>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245A"/>
    <w:rsid w:val="00B14398"/>
    <w:rsid w:val="00B200AF"/>
    <w:rsid w:val="00B27B8B"/>
    <w:rsid w:val="00B33EE6"/>
    <w:rsid w:val="00B46840"/>
    <w:rsid w:val="00B503CB"/>
    <w:rsid w:val="00B50F8D"/>
    <w:rsid w:val="00B5127A"/>
    <w:rsid w:val="00B60EC5"/>
    <w:rsid w:val="00B71EE6"/>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43AC"/>
    <w:rsid w:val="00C867B9"/>
    <w:rsid w:val="00CA3B1B"/>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C0253"/>
    <w:rsid w:val="00DC4F70"/>
    <w:rsid w:val="00DC753D"/>
    <w:rsid w:val="00DD0CD4"/>
    <w:rsid w:val="00DE3C11"/>
    <w:rsid w:val="00DF04F0"/>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776946003">
      <w:bodyDiv w:val="1"/>
      <w:marLeft w:val="0"/>
      <w:marRight w:val="0"/>
      <w:marTop w:val="0"/>
      <w:marBottom w:val="0"/>
      <w:divBdr>
        <w:top w:val="none" w:sz="0" w:space="0" w:color="auto"/>
        <w:left w:val="none" w:sz="0" w:space="0" w:color="auto"/>
        <w:bottom w:val="none" w:sz="0" w:space="0" w:color="auto"/>
        <w:right w:val="none" w:sz="0" w:space="0" w:color="auto"/>
      </w:divBdr>
    </w:div>
    <w:div w:id="80315579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E9EBA-E46E-4F8B-A861-9EDF008D9940}">
  <ds:schemaRefs>
    <ds:schemaRef ds:uri="http://schemas.microsoft.com/sharepoint/v3/contenttype/forms"/>
  </ds:schemaRefs>
</ds:datastoreItem>
</file>

<file path=customXml/itemProps2.xml><?xml version="1.0" encoding="utf-8"?>
<ds:datastoreItem xmlns:ds="http://schemas.openxmlformats.org/officeDocument/2006/customXml" ds:itemID="{54A94BEF-1B98-4D51-8888-0CCC70EA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48550E-EEBB-446F-9E2B-3B1BA56091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B5D33F-2919-4270-84A5-2127D23D6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1743</Words>
  <Characters>9941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11661</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Kasa Zsolt</cp:lastModifiedBy>
  <cp:revision>17</cp:revision>
  <cp:lastPrinted>2016-05-31T08:36:00Z</cp:lastPrinted>
  <dcterms:created xsi:type="dcterms:W3CDTF">2021-06-23T07:58:00Z</dcterms:created>
  <dcterms:modified xsi:type="dcterms:W3CDTF">2025-07-21T11:41:00Z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ies>
</file>